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096169A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</w:t>
      </w:r>
      <w:r w:rsidR="004E0943">
        <w:rPr>
          <w:rFonts w:ascii="Garamond" w:hAnsi="Garamond"/>
          <w:sz w:val="24"/>
          <w:szCs w:val="24"/>
        </w:rPr>
        <w:t>1</w:t>
      </w:r>
      <w:r w:rsidR="00A86343">
        <w:rPr>
          <w:rFonts w:ascii="Garamond" w:hAnsi="Garamond"/>
          <w:sz w:val="24"/>
          <w:szCs w:val="24"/>
        </w:rPr>
        <w:t>4</w:t>
      </w:r>
      <w:r w:rsidR="00B40895">
        <w:rPr>
          <w:rFonts w:ascii="Garamond" w:hAnsi="Garamond"/>
          <w:sz w:val="24"/>
          <w:szCs w:val="24"/>
        </w:rPr>
        <w:t>–202</w:t>
      </w:r>
      <w:r w:rsidR="00D02ED1">
        <w:rPr>
          <w:rFonts w:ascii="Garamond" w:hAnsi="Garamond"/>
          <w:sz w:val="24"/>
          <w:szCs w:val="24"/>
        </w:rPr>
        <w:t>4</w:t>
      </w:r>
    </w:p>
    <w:p w14:paraId="734915B7" w14:textId="401F2D15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86343" w:rsidRPr="00BC3EC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https://zakazky.zcu.cz/contract_display_6631.html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1A3F05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F16C4">
        <w:rPr>
          <w:rFonts w:ascii="Garamond" w:hAnsi="Garamond" w:cs="Arial"/>
          <w:sz w:val="22"/>
          <w:szCs w:val="22"/>
        </w:rPr>
        <w:t>0</w:t>
      </w:r>
      <w:r w:rsidR="00A86343">
        <w:rPr>
          <w:rFonts w:ascii="Garamond" w:hAnsi="Garamond" w:cs="Arial"/>
          <w:sz w:val="22"/>
          <w:szCs w:val="22"/>
        </w:rPr>
        <w:t>5</w:t>
      </w:r>
      <w:r w:rsidR="006B7CD5">
        <w:rPr>
          <w:rFonts w:ascii="Garamond" w:hAnsi="Garamond" w:cs="Arial"/>
          <w:sz w:val="22"/>
          <w:szCs w:val="22"/>
        </w:rPr>
        <w:t>.0</w:t>
      </w:r>
      <w:r w:rsidR="002F16C4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.202</w:t>
      </w:r>
      <w:r w:rsidR="00D02ED1">
        <w:rPr>
          <w:rFonts w:ascii="Garamond" w:hAnsi="Garamond" w:cs="Arial"/>
          <w:sz w:val="22"/>
          <w:szCs w:val="22"/>
        </w:rPr>
        <w:t>4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47219F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34F" w14:textId="77777777" w:rsidR="00615033" w:rsidRDefault="00615033" w:rsidP="00795AAC">
      <w:r>
        <w:separator/>
      </w:r>
    </w:p>
  </w:endnote>
  <w:endnote w:type="continuationSeparator" w:id="0">
    <w:p w14:paraId="647693CE" w14:textId="77777777" w:rsidR="00615033" w:rsidRDefault="0061503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DEE51" w14:textId="77777777" w:rsidR="00615033" w:rsidRDefault="00615033" w:rsidP="00795AAC">
      <w:r>
        <w:separator/>
      </w:r>
    </w:p>
  </w:footnote>
  <w:footnote w:type="continuationSeparator" w:id="0">
    <w:p w14:paraId="2D1F039E" w14:textId="77777777" w:rsidR="00615033" w:rsidRDefault="0061503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42FDC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0D38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2B2C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16C4"/>
    <w:rsid w:val="002F419F"/>
    <w:rsid w:val="002F5D0E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220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164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219F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0943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B66DF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5F7C2C"/>
    <w:rsid w:val="0060771B"/>
    <w:rsid w:val="006135F9"/>
    <w:rsid w:val="00615033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B7CD5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16B2E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41A4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266C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2A91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86343"/>
    <w:rsid w:val="00A90797"/>
    <w:rsid w:val="00AA161E"/>
    <w:rsid w:val="00AA23B0"/>
    <w:rsid w:val="00AA3B62"/>
    <w:rsid w:val="00AA7E60"/>
    <w:rsid w:val="00AB1BAB"/>
    <w:rsid w:val="00AB437F"/>
    <w:rsid w:val="00AB734D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11F2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2ED1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3DF2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3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xviyq0s4oIasAcFzkDTLKHAKu+CttrJKBxI0VQU2Tpc=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i1+KsGppYLWk6FUdYSXkV03viVtsY/P8daXTgW41vI4=</DigestValue>
    </Reference>
  </SignedInfo>
  <SignatureValue>NxXx/ComMTsG/0tmX3NBGwe8nMnAqPcnHWf1XnHC2kV1yCQAbloZ2tAxte1AFGNgTFQcnqrC6HyK
vUQiUsjdaVJ57b2g75jeUGTy470wgoMUYy1TKuAXcpPiTaEO41izqk1lVdN/7X1Vn6XjD1dHUAUu
OI4mDQfr1IKG6jGdV3jrxe+dMX0nKRF2jT+IkaRdRDjnbU4IWQEO+dH88qZW6QjtO5xf93pWpvDn
dXN7YCMYVoIuhfsMxz+ubDfshHWF5r4U9WJZSSEWOWgoqrh07PkC3GUq9Z+Y75S6NqqO10qhtr9K
x9oE9jx/V8w7dfRncxMbV+VOCWoziwME4IQiYA==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Yq+m/mU2B4f+jO5Xk2HLqwx/5OBbynHIcZg7KKyTB2U=</DigestValue>
      </Reference>
      <Reference URI="/word/document.xml?ContentType=application/vnd.openxmlformats-officedocument.wordprocessingml.document.main+xml">
        <DigestMethod Algorithm="http://www.w3.org/2001/04/xmlenc#sha256"/>
        <DigestValue>eJzHoMAygN4VfPq9AudH68LwZ0YPaMQaqd+Y2j4dq+8=</DigestValue>
      </Reference>
      <Reference URI="/word/endnotes.xml?ContentType=application/vnd.openxmlformats-officedocument.wordprocessingml.endnotes+xml">
        <DigestMethod Algorithm="http://www.w3.org/2001/04/xmlenc#sha256"/>
        <DigestValue>PENReMARRkMkAOmfyYVbrXrZLH4mtTd7zUTQ8e5ctPw=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dy56LrNyin/AVI5fUm6mFtiev2pyj4wD3eAA7HGUkfQ=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xrT81ysNmpoVzKgAi5Zb2M84BwoDMdO0wEjviBF4jRY=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2024-02-19T12:56:54Z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2024-02-19T12:56:54Z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120</cp:revision>
  <cp:lastPrinted>2018-08-08T13:48:00Z</cp:lastPrinted>
  <dcterms:created xsi:type="dcterms:W3CDTF">2021-09-20T07:59:00Z</dcterms:created>
  <dcterms:modified xsi:type="dcterms:W3CDTF">2024-02-19T12:56:00Z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